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0E0EB7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</w:t>
      </w:r>
      <w:r w:rsidR="00582A08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E4AF06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2A08" w:rsidRPr="001E13F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https://zakazky.zcu.cz/contract_display_5335.html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FA7B9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2A08">
        <w:rPr>
          <w:rFonts w:ascii="Garamond" w:hAnsi="Garamond" w:cs="Arial"/>
          <w:b/>
          <w:sz w:val="22"/>
          <w:szCs w:val="22"/>
        </w:rPr>
        <w:t>08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582A08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82A08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8BA63" w14:textId="77777777" w:rsidR="00582BCE" w:rsidRDefault="00582BCE" w:rsidP="00795AAC">
      <w:r>
        <w:separator/>
      </w:r>
    </w:p>
  </w:endnote>
  <w:endnote w:type="continuationSeparator" w:id="0">
    <w:p w14:paraId="342890F0" w14:textId="77777777" w:rsidR="00582BCE" w:rsidRDefault="00582B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8F1BB" w14:textId="77777777" w:rsidR="00582BCE" w:rsidRDefault="00582BCE" w:rsidP="00795AAC">
      <w:r>
        <w:separator/>
      </w:r>
    </w:p>
  </w:footnote>
  <w:footnote w:type="continuationSeparator" w:id="0">
    <w:p w14:paraId="19815F74" w14:textId="77777777" w:rsidR="00582BCE" w:rsidRDefault="00582B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3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Z3/dQMRp7QwI9iRiseCVXOaoClVzVg+RF/fPdJWNxoA=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uG3Ly3iKd8t5tCtDhFWflRo2WP2+0J76J7BJjhL6QIs=</DigestValue>
    </Reference>
  </SignedInfo>
  <SignatureValue>uFVygjGVD0lw264fxwobrgMJ1lBgsPkvHBvK0iBhKNUuLIlAj2WY3TELdTizvAegH9g849yB21fG
Pxijt8CtEoWzh9UBf1u7KGgJOK6ImOGcwJ92tQ8tQRuqGNGTvSNP3eLPJANDyweHrY8TrmVEhXvZ
5natsLV+ZIabFZLsXtgQOHw2XukwBfhn1Xjtz2f4nOx/F50WFIwz0xNQ9BISZcQZMGiKHJp5FazW
+Qzz6m511pin+ZmkLvlHPTFgwW2fLhsl2BXL1n8yXBmnG+2yUR8b8SbSWe6QYx7WvZYDEWX88DEe
6PqOVh2MHue4bUN7ZgFhyMH/DdaM4Zm9ss3B5Q==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YFT4SuavPRh4fBuNBBbq9z0nuVLLiZMO6LxIHLjgnhQ=</DigestValue>
      </Reference>
      <Reference URI="/word/document.xml?ContentType=application/vnd.openxmlformats-officedocument.wordprocessingml.document.main+xml">
        <DigestMethod Algorithm="http://www.w3.org/2001/04/xmlenc#sha256"/>
        <DigestValue>TGc16MRV7DexaUiq613LcqOP0Fqb9dgofzMf9Ec6Cdo=</DigestValue>
      </Reference>
      <Reference URI="/word/endnotes.xml?ContentType=application/vnd.openxmlformats-officedocument.wordprocessingml.endnotes+xml">
        <DigestMethod Algorithm="http://www.w3.org/2001/04/xmlenc#sha256"/>
        <DigestValue>PrYHMCsHR0EPUHD+H5WgnpyhwHcBpSz2Pt15bEYKDAI=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UQ6ZemlEvp/Bq5o7rKCkgbl6XtVy0Ht4uUHSb8iBxyQ=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Zt+eGZjLptPibycfzGcCT0FFouYOlTZtljb2XGaTYHM=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2022-06-22T12:15:57Z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2022-06-22T12:15:57Z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15FBC-B1D9-4EBD-BE49-D0D89F2C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2022-05-19T08:18:00Z</dcterms:created>
  <dcterms:modified xsi:type="dcterms:W3CDTF">2022-06-22T12:15:00Z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